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5CB55" w14:textId="6953FD00" w:rsidR="004232D1" w:rsidRDefault="004232D1" w:rsidP="004232D1">
      <w:pPr>
        <w:spacing w:line="271" w:lineRule="auto"/>
        <w:jc w:val="center"/>
        <w:rPr>
          <w:rFonts w:asciiTheme="minorHAnsi" w:hAnsiTheme="minorHAnsi" w:cs="Arial"/>
          <w:b/>
          <w:lang w:val="pl-PL"/>
        </w:rPr>
      </w:pPr>
    </w:p>
    <w:p w14:paraId="47D87375" w14:textId="6FDCF4BC" w:rsidR="002E6189" w:rsidRPr="004232D1" w:rsidRDefault="002E6189" w:rsidP="002E6189">
      <w:pPr>
        <w:spacing w:line="271" w:lineRule="auto"/>
        <w:jc w:val="right"/>
        <w:rPr>
          <w:rFonts w:asciiTheme="minorHAnsi" w:hAnsiTheme="minorHAnsi" w:cs="Arial"/>
          <w:lang w:val="pl-PL"/>
        </w:rPr>
      </w:pPr>
      <w:r w:rsidRPr="004232D1">
        <w:rPr>
          <w:rFonts w:asciiTheme="minorHAnsi" w:hAnsiTheme="minorHAnsi" w:cs="Arial"/>
          <w:b/>
          <w:lang w:val="pl-PL"/>
        </w:rPr>
        <w:t xml:space="preserve">Załącznik nr </w:t>
      </w:r>
      <w:r w:rsidR="00055C5D" w:rsidRPr="004232D1">
        <w:rPr>
          <w:rFonts w:asciiTheme="minorHAnsi" w:hAnsiTheme="minorHAnsi" w:cs="Arial"/>
          <w:b/>
          <w:lang w:val="pl-PL"/>
        </w:rPr>
        <w:t>6</w:t>
      </w:r>
      <w:r w:rsidRPr="004232D1">
        <w:rPr>
          <w:rFonts w:asciiTheme="minorHAnsi" w:hAnsiTheme="minorHAnsi" w:cs="Arial"/>
          <w:b/>
          <w:lang w:val="pl-PL"/>
        </w:rPr>
        <w:t xml:space="preserve"> </w:t>
      </w:r>
      <w:r w:rsidRPr="004232D1">
        <w:rPr>
          <w:rFonts w:asciiTheme="minorHAnsi" w:eastAsia="Verdana,Bold" w:hAnsiTheme="minorHAnsi" w:cs="Arial"/>
          <w:b/>
          <w:bCs/>
          <w:lang w:val="pl-PL" w:eastAsia="pl-PL"/>
        </w:rPr>
        <w:t>do SWZ</w:t>
      </w:r>
      <w:r w:rsidRPr="004232D1">
        <w:rPr>
          <w:rFonts w:asciiTheme="minorHAnsi" w:hAnsiTheme="minorHAnsi" w:cs="Arial"/>
          <w:b/>
          <w:lang w:val="pl-PL"/>
        </w:rPr>
        <w:t xml:space="preserve"> </w:t>
      </w:r>
    </w:p>
    <w:p w14:paraId="55D23614" w14:textId="77777777" w:rsidR="002E6189" w:rsidRDefault="002E6189" w:rsidP="002E6189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4467A3F7" w14:textId="77777777" w:rsidR="004232D1" w:rsidRPr="00A518DE" w:rsidRDefault="004232D1" w:rsidP="002E6189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429"/>
      </w:tblGrid>
      <w:tr w:rsidR="002E6189" w:rsidRPr="00A518DE" w14:paraId="61F965EB" w14:textId="77777777" w:rsidTr="00E207CB">
        <w:trPr>
          <w:trHeight w:val="567"/>
        </w:trPr>
        <w:tc>
          <w:tcPr>
            <w:tcW w:w="3643" w:type="dxa"/>
            <w:shd w:val="clear" w:color="auto" w:fill="F2F2F2" w:themeFill="background1" w:themeFillShade="F2"/>
            <w:vAlign w:val="center"/>
          </w:tcPr>
          <w:p w14:paraId="7C7190A7" w14:textId="77777777" w:rsidR="002E6189" w:rsidRPr="00A518DE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2BC74C62" w14:textId="77777777" w:rsidR="002E6189" w:rsidRPr="00A518DE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17CA0CDE" w14:textId="77777777" w:rsidR="002E6189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D5C5C24" w14:textId="77777777" w:rsidR="002E6189" w:rsidRPr="00A518DE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1B47B376" w14:textId="77777777" w:rsidR="002E6189" w:rsidRPr="00A518DE" w:rsidRDefault="002E6189" w:rsidP="00E207CB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(Nazwa Wykonawcy/Wykonawców)</w:t>
            </w:r>
          </w:p>
        </w:tc>
        <w:tc>
          <w:tcPr>
            <w:tcW w:w="5429" w:type="dxa"/>
            <w:shd w:val="clear" w:color="auto" w:fill="F2F2F2" w:themeFill="background1" w:themeFillShade="F2"/>
            <w:vAlign w:val="center"/>
          </w:tcPr>
          <w:p w14:paraId="28BC7C4D" w14:textId="77777777" w:rsidR="002E6189" w:rsidRPr="00A518DE" w:rsidRDefault="002E6189" w:rsidP="00D41D71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  <w:r w:rsidRPr="00A518DE">
              <w:rPr>
                <w:rFonts w:asciiTheme="minorHAnsi" w:hAnsiTheme="minorHAnsi" w:cs="Arial"/>
                <w:b/>
                <w:lang w:val="pl-PL"/>
              </w:rPr>
              <w:t>W</w:t>
            </w:r>
            <w:r w:rsidR="00D41D71">
              <w:rPr>
                <w:rFonts w:asciiTheme="minorHAnsi" w:hAnsiTheme="minorHAnsi" w:cs="Arial"/>
                <w:b/>
                <w:lang w:val="pl-PL"/>
              </w:rPr>
              <w:t xml:space="preserve">ykaz robót budowlanych </w:t>
            </w:r>
          </w:p>
        </w:tc>
      </w:tr>
    </w:tbl>
    <w:p w14:paraId="37C7E14E" w14:textId="77777777" w:rsidR="002E6189" w:rsidRPr="00A518DE" w:rsidRDefault="002E6189" w:rsidP="002E6189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622640D2" w14:textId="7F7C8DB9" w:rsidR="00A33A6B" w:rsidRPr="00620963" w:rsidRDefault="00A33A6B" w:rsidP="00A01E0D">
      <w:pPr>
        <w:jc w:val="both"/>
        <w:rPr>
          <w:rFonts w:asciiTheme="minorHAnsi" w:hAnsiTheme="minorHAnsi" w:cstheme="minorHAnsi"/>
          <w:b/>
          <w:bCs/>
          <w:lang w:val="pl-PL"/>
        </w:rPr>
      </w:pPr>
      <w:r w:rsidRPr="00504B5C">
        <w:rPr>
          <w:rFonts w:asciiTheme="minorHAnsi" w:hAnsiTheme="minorHAnsi" w:cs="Arial"/>
          <w:lang w:val="pl-PL"/>
        </w:rPr>
        <w:t xml:space="preserve">Składając ofertę w postępowaniu o </w:t>
      </w:r>
      <w:r w:rsidRPr="00A67B3A">
        <w:rPr>
          <w:rFonts w:asciiTheme="minorHAnsi" w:hAnsiTheme="minorHAnsi" w:cs="Arial"/>
          <w:lang w:val="pl-PL"/>
        </w:rPr>
        <w:t xml:space="preserve">udzielenie </w:t>
      </w:r>
      <w:r w:rsidRPr="008773F5">
        <w:rPr>
          <w:rFonts w:asciiTheme="minorHAnsi" w:hAnsiTheme="minorHAnsi" w:cs="Arial"/>
          <w:lang w:val="pl-PL"/>
        </w:rPr>
        <w:t xml:space="preserve">zamówienia publicznego </w:t>
      </w:r>
      <w:proofErr w:type="spellStart"/>
      <w:r w:rsidRPr="008773F5">
        <w:rPr>
          <w:rFonts w:asciiTheme="minorHAnsi" w:hAnsiTheme="minorHAnsi" w:cs="Arial"/>
          <w:lang w:val="pl-PL"/>
        </w:rPr>
        <w:t>prowadzonegow</w:t>
      </w:r>
      <w:proofErr w:type="spellEnd"/>
      <w:r w:rsidRPr="008773F5">
        <w:rPr>
          <w:rFonts w:asciiTheme="minorHAnsi" w:hAnsiTheme="minorHAnsi" w:cs="Arial"/>
          <w:lang w:val="pl-PL"/>
        </w:rPr>
        <w:t xml:space="preserve"> trybie podstawowym, na podstawie art. 275 pkt </w:t>
      </w:r>
      <w:r w:rsidR="00C43AB9">
        <w:rPr>
          <w:rFonts w:asciiTheme="minorHAnsi" w:hAnsiTheme="minorHAnsi" w:cs="Arial"/>
          <w:lang w:val="pl-PL"/>
        </w:rPr>
        <w:t>2</w:t>
      </w:r>
      <w:r w:rsidRPr="008773F5">
        <w:rPr>
          <w:rFonts w:asciiTheme="minorHAnsi" w:hAnsiTheme="minorHAnsi" w:cs="Arial"/>
          <w:lang w:val="pl-PL"/>
        </w:rPr>
        <w:t xml:space="preserve"> ustawy </w:t>
      </w:r>
      <w:proofErr w:type="spellStart"/>
      <w:r w:rsidRPr="008773F5">
        <w:rPr>
          <w:rFonts w:asciiTheme="minorHAnsi" w:hAnsiTheme="minorHAnsi" w:cs="Arial"/>
          <w:lang w:val="pl-PL"/>
        </w:rPr>
        <w:t>Pzp</w:t>
      </w:r>
      <w:proofErr w:type="spellEnd"/>
      <w:r w:rsidR="009E72CF" w:rsidRPr="008773F5">
        <w:rPr>
          <w:rFonts w:asciiTheme="minorHAnsi" w:hAnsiTheme="minorHAnsi" w:cs="Arial"/>
          <w:lang w:val="pl-PL"/>
        </w:rPr>
        <w:t xml:space="preserve"> </w:t>
      </w:r>
      <w:r w:rsidR="009E72CF" w:rsidRPr="008773F5">
        <w:rPr>
          <w:rFonts w:asciiTheme="minorHAnsi" w:eastAsiaTheme="minorHAnsi" w:hAnsiTheme="minorHAnsi" w:cs="Arial"/>
          <w:lang w:val="pl-PL"/>
        </w:rPr>
        <w:t>na</w:t>
      </w:r>
      <w:r w:rsidR="00F15D03">
        <w:rPr>
          <w:rFonts w:asciiTheme="minorHAnsi" w:eastAsiaTheme="minorHAnsi" w:hAnsiTheme="minorHAnsi" w:cs="Arial"/>
          <w:lang w:val="pl-PL"/>
        </w:rPr>
        <w:t xml:space="preserve"> </w:t>
      </w:r>
      <w:r w:rsidR="00620963" w:rsidRPr="00620963">
        <w:rPr>
          <w:rFonts w:asciiTheme="minorHAnsi" w:hAnsiTheme="minorHAnsi" w:cstheme="minorHAnsi"/>
          <w:b/>
          <w:bCs/>
          <w:lang w:val="pl-PL"/>
        </w:rPr>
        <w:t xml:space="preserve">budowę </w:t>
      </w:r>
      <w:r w:rsidR="00A01E0D" w:rsidRPr="00A01E0D">
        <w:rPr>
          <w:rFonts w:asciiTheme="minorHAnsi" w:hAnsiTheme="minorHAnsi" w:cstheme="minorHAnsi"/>
          <w:b/>
          <w:bCs/>
          <w:lang w:val="pl-PL"/>
        </w:rPr>
        <w:t>ulicy P</w:t>
      </w:r>
      <w:r w:rsidR="000C1299">
        <w:rPr>
          <w:rFonts w:asciiTheme="minorHAnsi" w:hAnsiTheme="minorHAnsi" w:cstheme="minorHAnsi"/>
          <w:b/>
          <w:bCs/>
          <w:lang w:val="pl-PL"/>
        </w:rPr>
        <w:t>rusa</w:t>
      </w:r>
      <w:r w:rsidR="00A01E0D" w:rsidRPr="00A01E0D">
        <w:rPr>
          <w:rFonts w:asciiTheme="minorHAnsi" w:hAnsiTheme="minorHAnsi" w:cstheme="minorHAnsi"/>
          <w:b/>
          <w:bCs/>
          <w:lang w:val="pl-PL"/>
        </w:rPr>
        <w:t xml:space="preserve"> w Dobrym Mieście</w:t>
      </w:r>
      <w:r w:rsidR="00A01E0D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8773F5">
        <w:rPr>
          <w:rFonts w:asciiTheme="minorHAnsi" w:hAnsiTheme="minorHAnsi" w:cs="Arial"/>
          <w:lang w:val="pl-PL"/>
        </w:rPr>
        <w:t>przedkładamy wykaz robót budowlanych wykonanych w okresie ostatnich 5 lat przed upływem terminu składania ofert, a jeżeli okres działalności</w:t>
      </w:r>
      <w:r w:rsidRPr="00A67B3A">
        <w:rPr>
          <w:rFonts w:asciiTheme="minorHAnsi" w:hAnsiTheme="minorHAnsi" w:cs="Arial"/>
          <w:lang w:val="pl-PL"/>
        </w:rPr>
        <w:t xml:space="preserve"> jest krótszy – w tym okresie, w zakresie niezbędnym do oceny spełniania</w:t>
      </w:r>
      <w:r w:rsidRPr="00504B5C">
        <w:rPr>
          <w:rFonts w:asciiTheme="minorHAnsi" w:hAnsiTheme="minorHAnsi" w:cs="Arial"/>
          <w:lang w:val="pl-PL"/>
        </w:rPr>
        <w:t xml:space="preserve"> opisanego przez Zamawiającego warunku dotyczącego zdolności technicznej lub zawodowej</w:t>
      </w:r>
      <w:r>
        <w:rPr>
          <w:rFonts w:asciiTheme="minorHAnsi" w:hAnsiTheme="minorHAnsi" w:cs="Arial"/>
          <w:sz w:val="22"/>
          <w:szCs w:val="22"/>
          <w:lang w:val="pl-PL"/>
        </w:rPr>
        <w:t>:</w:t>
      </w:r>
    </w:p>
    <w:p w14:paraId="70919187" w14:textId="77777777" w:rsidR="00A33A6B" w:rsidRPr="00A518DE" w:rsidRDefault="00A33A6B" w:rsidP="00A33A6B">
      <w:pPr>
        <w:spacing w:line="271" w:lineRule="auto"/>
        <w:rPr>
          <w:rFonts w:asciiTheme="minorHAnsi" w:hAnsiTheme="minorHAnsi" w:cs="Arial"/>
          <w:sz w:val="22"/>
          <w:szCs w:val="22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1767"/>
        <w:gridCol w:w="1569"/>
        <w:gridCol w:w="1497"/>
        <w:gridCol w:w="1554"/>
        <w:gridCol w:w="990"/>
        <w:gridCol w:w="1082"/>
      </w:tblGrid>
      <w:tr w:rsidR="00A33A6B" w:rsidRPr="00A518DE" w14:paraId="0CA1B4FB" w14:textId="77777777" w:rsidTr="004232D1">
        <w:trPr>
          <w:trHeight w:val="828"/>
          <w:jc w:val="center"/>
        </w:trPr>
        <w:tc>
          <w:tcPr>
            <w:tcW w:w="615" w:type="dxa"/>
            <w:vMerge w:val="restart"/>
            <w:shd w:val="clear" w:color="auto" w:fill="F2F2F2" w:themeFill="background1" w:themeFillShade="F2"/>
            <w:vAlign w:val="center"/>
          </w:tcPr>
          <w:p w14:paraId="1B88CEB3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789" w:type="dxa"/>
            <w:vMerge w:val="restart"/>
            <w:shd w:val="clear" w:color="auto" w:fill="F2F2F2" w:themeFill="background1" w:themeFillShade="F2"/>
            <w:vAlign w:val="center"/>
          </w:tcPr>
          <w:p w14:paraId="6A6E56CE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N</w:t>
            </w: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azwa i adres Zamawiającego/ Zlecającego</w:t>
            </w:r>
          </w:p>
        </w:tc>
        <w:tc>
          <w:tcPr>
            <w:tcW w:w="1599" w:type="dxa"/>
            <w:vMerge w:val="restart"/>
            <w:shd w:val="clear" w:color="auto" w:fill="F2F2F2" w:themeFill="background1" w:themeFillShade="F2"/>
            <w:vAlign w:val="center"/>
          </w:tcPr>
          <w:p w14:paraId="26051C5E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Określenie przedmiotu 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zamowienia</w:t>
            </w:r>
            <w:proofErr w:type="spellEnd"/>
          </w:p>
        </w:tc>
        <w:tc>
          <w:tcPr>
            <w:tcW w:w="1520" w:type="dxa"/>
            <w:vMerge w:val="restart"/>
            <w:shd w:val="clear" w:color="auto" w:fill="F2F2F2" w:themeFill="background1" w:themeFillShade="F2"/>
            <w:vAlign w:val="center"/>
          </w:tcPr>
          <w:p w14:paraId="2D1DFB78" w14:textId="77777777" w:rsidR="00A33A6B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Wartość robót wykonanych przez Wykonawcę </w:t>
            </w:r>
          </w:p>
          <w:p w14:paraId="724502B5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[PLN brutto]</w:t>
            </w:r>
          </w:p>
        </w:tc>
        <w:tc>
          <w:tcPr>
            <w:tcW w:w="1589" w:type="dxa"/>
            <w:vMerge w:val="restart"/>
            <w:shd w:val="clear" w:color="auto" w:fill="F2F2F2" w:themeFill="background1" w:themeFillShade="F2"/>
            <w:vAlign w:val="center"/>
          </w:tcPr>
          <w:p w14:paraId="5C85CAF8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Miejsce wykonania robót</w:t>
            </w:r>
          </w:p>
        </w:tc>
        <w:tc>
          <w:tcPr>
            <w:tcW w:w="2096" w:type="dxa"/>
            <w:gridSpan w:val="2"/>
            <w:shd w:val="clear" w:color="auto" w:fill="F2F2F2" w:themeFill="background1" w:themeFillShade="F2"/>
            <w:vAlign w:val="center"/>
          </w:tcPr>
          <w:p w14:paraId="13C8779E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Czas realizacji</w:t>
            </w:r>
          </w:p>
        </w:tc>
      </w:tr>
      <w:tr w:rsidR="00A33A6B" w:rsidRPr="00A518DE" w14:paraId="05309368" w14:textId="77777777" w:rsidTr="004232D1">
        <w:trPr>
          <w:trHeight w:val="828"/>
          <w:jc w:val="center"/>
        </w:trPr>
        <w:tc>
          <w:tcPr>
            <w:tcW w:w="615" w:type="dxa"/>
            <w:vMerge/>
            <w:shd w:val="clear" w:color="auto" w:fill="F2F2F2" w:themeFill="background1" w:themeFillShade="F2"/>
            <w:vAlign w:val="center"/>
          </w:tcPr>
          <w:p w14:paraId="32A8A6B9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789" w:type="dxa"/>
            <w:vMerge/>
            <w:shd w:val="clear" w:color="auto" w:fill="F2F2F2" w:themeFill="background1" w:themeFillShade="F2"/>
            <w:vAlign w:val="center"/>
          </w:tcPr>
          <w:p w14:paraId="0B10E120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599" w:type="dxa"/>
            <w:vMerge/>
            <w:shd w:val="clear" w:color="auto" w:fill="F2F2F2" w:themeFill="background1" w:themeFillShade="F2"/>
            <w:vAlign w:val="center"/>
          </w:tcPr>
          <w:p w14:paraId="21993AE7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520" w:type="dxa"/>
            <w:vMerge/>
            <w:shd w:val="clear" w:color="auto" w:fill="F2F2F2" w:themeFill="background1" w:themeFillShade="F2"/>
            <w:vAlign w:val="center"/>
          </w:tcPr>
          <w:p w14:paraId="0E758531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589" w:type="dxa"/>
            <w:vMerge/>
            <w:shd w:val="clear" w:color="auto" w:fill="F2F2F2" w:themeFill="background1" w:themeFillShade="F2"/>
            <w:vAlign w:val="center"/>
          </w:tcPr>
          <w:p w14:paraId="4D835109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998" w:type="dxa"/>
            <w:shd w:val="clear" w:color="auto" w:fill="F2F2F2" w:themeFill="background1" w:themeFillShade="F2"/>
            <w:vAlign w:val="center"/>
          </w:tcPr>
          <w:p w14:paraId="41C8B4DD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początek</w:t>
            </w:r>
          </w:p>
          <w:p w14:paraId="4BCF6005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dzień/</w:t>
            </w:r>
          </w:p>
          <w:p w14:paraId="6DA38292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miesiąc/</w:t>
            </w:r>
          </w:p>
          <w:p w14:paraId="34D50450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rok</w:t>
            </w:r>
          </w:p>
        </w:tc>
        <w:tc>
          <w:tcPr>
            <w:tcW w:w="1098" w:type="dxa"/>
            <w:shd w:val="clear" w:color="auto" w:fill="F2F2F2" w:themeFill="background1" w:themeFillShade="F2"/>
            <w:vAlign w:val="center"/>
          </w:tcPr>
          <w:p w14:paraId="6B1352D7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koniec</w:t>
            </w:r>
          </w:p>
          <w:p w14:paraId="5F5E03E1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dzień/</w:t>
            </w:r>
          </w:p>
          <w:p w14:paraId="34C7BFA8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miesiąc/</w:t>
            </w:r>
          </w:p>
          <w:p w14:paraId="6E105F9A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rok</w:t>
            </w:r>
          </w:p>
        </w:tc>
      </w:tr>
      <w:tr w:rsidR="00A33A6B" w:rsidRPr="00A518DE" w14:paraId="6042AE5A" w14:textId="77777777" w:rsidTr="004232D1">
        <w:trPr>
          <w:jc w:val="center"/>
        </w:trPr>
        <w:tc>
          <w:tcPr>
            <w:tcW w:w="615" w:type="dxa"/>
            <w:shd w:val="clear" w:color="auto" w:fill="F2F2F2" w:themeFill="background1" w:themeFillShade="F2"/>
          </w:tcPr>
          <w:p w14:paraId="3393A505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1789" w:type="dxa"/>
            <w:shd w:val="clear" w:color="auto" w:fill="F2F2F2" w:themeFill="background1" w:themeFillShade="F2"/>
          </w:tcPr>
          <w:p w14:paraId="422E790C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1599" w:type="dxa"/>
            <w:shd w:val="clear" w:color="auto" w:fill="F2F2F2" w:themeFill="background1" w:themeFillShade="F2"/>
          </w:tcPr>
          <w:p w14:paraId="0BE69F19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520" w:type="dxa"/>
            <w:shd w:val="clear" w:color="auto" w:fill="F2F2F2" w:themeFill="background1" w:themeFillShade="F2"/>
          </w:tcPr>
          <w:p w14:paraId="29723E7A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4</w:t>
            </w:r>
          </w:p>
        </w:tc>
        <w:tc>
          <w:tcPr>
            <w:tcW w:w="1589" w:type="dxa"/>
            <w:shd w:val="clear" w:color="auto" w:fill="F2F2F2" w:themeFill="background1" w:themeFillShade="F2"/>
          </w:tcPr>
          <w:p w14:paraId="1ED3913C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5</w:t>
            </w:r>
          </w:p>
        </w:tc>
        <w:tc>
          <w:tcPr>
            <w:tcW w:w="998" w:type="dxa"/>
            <w:shd w:val="clear" w:color="auto" w:fill="F2F2F2" w:themeFill="background1" w:themeFillShade="F2"/>
          </w:tcPr>
          <w:p w14:paraId="35776624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6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14:paraId="40964786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7</w:t>
            </w:r>
          </w:p>
        </w:tc>
      </w:tr>
      <w:tr w:rsidR="00A33A6B" w:rsidRPr="00A518DE" w14:paraId="6AF70051" w14:textId="77777777" w:rsidTr="004232D1">
        <w:trPr>
          <w:trHeight w:val="387"/>
          <w:jc w:val="center"/>
        </w:trPr>
        <w:tc>
          <w:tcPr>
            <w:tcW w:w="615" w:type="dxa"/>
            <w:vAlign w:val="center"/>
          </w:tcPr>
          <w:p w14:paraId="7927A841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1789" w:type="dxa"/>
          </w:tcPr>
          <w:p w14:paraId="016EC598" w14:textId="77777777" w:rsidR="00A33A6B" w:rsidRPr="00A518DE" w:rsidRDefault="00A33A6B" w:rsidP="003F2820">
            <w:pPr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99" w:type="dxa"/>
          </w:tcPr>
          <w:p w14:paraId="119F14FD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20" w:type="dxa"/>
          </w:tcPr>
          <w:p w14:paraId="1EF4ED4E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89" w:type="dxa"/>
          </w:tcPr>
          <w:p w14:paraId="35407B94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vertAlign w:val="superscript"/>
                <w:lang w:val="pl-PL"/>
              </w:rPr>
            </w:pPr>
          </w:p>
        </w:tc>
        <w:tc>
          <w:tcPr>
            <w:tcW w:w="998" w:type="dxa"/>
          </w:tcPr>
          <w:p w14:paraId="05D19B5F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098" w:type="dxa"/>
          </w:tcPr>
          <w:p w14:paraId="554248FD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</w:tr>
      <w:tr w:rsidR="00A33A6B" w:rsidRPr="00A518DE" w14:paraId="68D9088C" w14:textId="77777777" w:rsidTr="004232D1">
        <w:trPr>
          <w:trHeight w:val="417"/>
          <w:jc w:val="center"/>
        </w:trPr>
        <w:tc>
          <w:tcPr>
            <w:tcW w:w="615" w:type="dxa"/>
            <w:vAlign w:val="center"/>
          </w:tcPr>
          <w:p w14:paraId="20D402E3" w14:textId="77777777" w:rsidR="00A33A6B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1789" w:type="dxa"/>
          </w:tcPr>
          <w:p w14:paraId="007F81D4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99" w:type="dxa"/>
          </w:tcPr>
          <w:p w14:paraId="36A460CE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20" w:type="dxa"/>
          </w:tcPr>
          <w:p w14:paraId="5B22A0EB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89" w:type="dxa"/>
          </w:tcPr>
          <w:p w14:paraId="5A8433C2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vertAlign w:val="superscript"/>
                <w:lang w:val="pl-PL"/>
              </w:rPr>
            </w:pPr>
          </w:p>
        </w:tc>
        <w:tc>
          <w:tcPr>
            <w:tcW w:w="998" w:type="dxa"/>
          </w:tcPr>
          <w:p w14:paraId="1CC271E5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098" w:type="dxa"/>
          </w:tcPr>
          <w:p w14:paraId="6A981E8D" w14:textId="77777777" w:rsidR="00A33A6B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</w:tr>
    </w:tbl>
    <w:p w14:paraId="6929D054" w14:textId="77777777" w:rsidR="00A33A6B" w:rsidRPr="00A518DE" w:rsidRDefault="00A33A6B" w:rsidP="00A33A6B">
      <w:pPr>
        <w:spacing w:line="271" w:lineRule="auto"/>
        <w:rPr>
          <w:rFonts w:asciiTheme="minorHAnsi" w:hAnsiTheme="minorHAnsi" w:cs="Arial"/>
          <w:sz w:val="22"/>
          <w:szCs w:val="22"/>
          <w:lang w:val="pl-PL"/>
        </w:rPr>
      </w:pPr>
    </w:p>
    <w:p w14:paraId="042A0ED2" w14:textId="77777777" w:rsidR="00A33A6B" w:rsidRPr="00A518DE" w:rsidRDefault="00A33A6B" w:rsidP="00A33A6B">
      <w:pPr>
        <w:numPr>
          <w:ilvl w:val="0"/>
          <w:numId w:val="8"/>
        </w:numPr>
        <w:spacing w:line="271" w:lineRule="auto"/>
        <w:ind w:left="284" w:hanging="284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 xml:space="preserve">załączamy dowody </w:t>
      </w:r>
      <w:r w:rsidRPr="00A518DE">
        <w:rPr>
          <w:rFonts w:asciiTheme="minorHAnsi" w:hAnsiTheme="minorHAnsi" w:cs="Arial"/>
          <w:iCs/>
          <w:sz w:val="22"/>
          <w:szCs w:val="22"/>
          <w:lang w:val="pl-PL"/>
        </w:rPr>
        <w:t>określające, że w/w roboty budowlane zostały wykonane należycie, zgodnie z przepisami prawa budowlanego i prawidłowo ukończone</w:t>
      </w:r>
      <w:r w:rsidRPr="00A518DE">
        <w:rPr>
          <w:rFonts w:asciiTheme="minorHAnsi" w:hAnsiTheme="minorHAnsi" w:cs="Arial"/>
          <w:sz w:val="22"/>
          <w:szCs w:val="22"/>
          <w:lang w:val="pl-PL"/>
        </w:rPr>
        <w:t>, tj.:</w:t>
      </w:r>
    </w:p>
    <w:p w14:paraId="5C873BC5" w14:textId="77777777" w:rsidR="00A33A6B" w:rsidRPr="00A518DE" w:rsidRDefault="00A33A6B" w:rsidP="00A33A6B">
      <w:pPr>
        <w:pStyle w:val="Akapitzlist"/>
        <w:numPr>
          <w:ilvl w:val="0"/>
          <w:numId w:val="19"/>
        </w:num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……………………………………………………………………………………………….;</w:t>
      </w:r>
    </w:p>
    <w:p w14:paraId="4B0CD838" w14:textId="77777777" w:rsidR="00A33A6B" w:rsidRPr="00A518DE" w:rsidRDefault="00A33A6B" w:rsidP="00A33A6B">
      <w:pPr>
        <w:pStyle w:val="Akapitzlist"/>
        <w:numPr>
          <w:ilvl w:val="0"/>
          <w:numId w:val="19"/>
        </w:num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……………………………………………………………………………………………….;</w:t>
      </w:r>
    </w:p>
    <w:p w14:paraId="46CFCC83" w14:textId="77777777" w:rsidR="00A33A6B" w:rsidRPr="00A518DE" w:rsidRDefault="00A33A6B" w:rsidP="00A33A6B">
      <w:pPr>
        <w:pStyle w:val="Akapitzlist"/>
        <w:numPr>
          <w:ilvl w:val="0"/>
          <w:numId w:val="19"/>
        </w:num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……………………………………………………………………………………………….</w:t>
      </w:r>
    </w:p>
    <w:p w14:paraId="2CE59435" w14:textId="77777777" w:rsidR="00A33A6B" w:rsidRPr="00A518DE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7E738E31" w14:textId="77777777" w:rsidR="00A33A6B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3222DEF2" w14:textId="77777777" w:rsidR="00A33A6B" w:rsidRPr="00287645" w:rsidRDefault="00A33A6B" w:rsidP="00A33A6B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kwalifikowany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elektroniczny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7ECFA82D" w14:textId="77777777" w:rsidR="00A33A6B" w:rsidRPr="00287645" w:rsidRDefault="00A33A6B" w:rsidP="00A33A6B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zaufany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osobisty</w:t>
      </w:r>
      <w:proofErr w:type="spellEnd"/>
    </w:p>
    <w:p w14:paraId="7F73C460" w14:textId="77777777" w:rsidR="00A33A6B" w:rsidRPr="00287645" w:rsidRDefault="00A33A6B" w:rsidP="00A33A6B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Wykonawcy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lub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upoważnionej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174184CC" w14:textId="77777777" w:rsidR="00A33A6B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47904B91" w14:textId="77777777" w:rsidR="00A33A6B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371C9071" w14:textId="77777777" w:rsidR="002E6189" w:rsidRPr="00504B5C" w:rsidRDefault="002E6189" w:rsidP="002E6189">
      <w:pPr>
        <w:spacing w:line="271" w:lineRule="auto"/>
        <w:jc w:val="both"/>
        <w:rPr>
          <w:rFonts w:asciiTheme="minorHAnsi" w:hAnsiTheme="minorHAnsi" w:cs="Arial"/>
          <w:sz w:val="22"/>
          <w:szCs w:val="22"/>
          <w:u w:val="single"/>
          <w:lang w:val="pl-PL" w:eastAsia="pl-PL"/>
        </w:rPr>
      </w:pPr>
    </w:p>
    <w:sectPr w:rsidR="002E6189" w:rsidRPr="00504B5C" w:rsidSect="00902754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F12B4" w14:textId="77777777" w:rsidR="00075748" w:rsidRDefault="00075748" w:rsidP="00AC1A4B">
      <w:r>
        <w:separator/>
      </w:r>
    </w:p>
  </w:endnote>
  <w:endnote w:type="continuationSeparator" w:id="0">
    <w:p w14:paraId="51721F39" w14:textId="77777777" w:rsidR="00075748" w:rsidRDefault="0007574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E7A2E" w14:textId="77777777" w:rsidR="00075748" w:rsidRDefault="00075748" w:rsidP="00AC1A4B">
      <w:r>
        <w:separator/>
      </w:r>
    </w:p>
  </w:footnote>
  <w:footnote w:type="continuationSeparator" w:id="0">
    <w:p w14:paraId="546E0539" w14:textId="77777777" w:rsidR="00075748" w:rsidRDefault="00075748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8D51B9F"/>
    <w:multiLevelType w:val="hybridMultilevel"/>
    <w:tmpl w:val="38F8112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7">
      <w:start w:val="1"/>
      <w:numFmt w:val="lowerLetter"/>
      <w:lvlText w:val="%2)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9" w15:restartNumberingAfterBreak="0">
    <w:nsid w:val="2DA71924"/>
    <w:multiLevelType w:val="hybridMultilevel"/>
    <w:tmpl w:val="BDAE3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6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4C6B609D"/>
    <w:multiLevelType w:val="hybridMultilevel"/>
    <w:tmpl w:val="13A64D1A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33580D0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2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6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8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6974540">
    <w:abstractNumId w:val="51"/>
  </w:num>
  <w:num w:numId="2" w16cid:durableId="1351104056">
    <w:abstractNumId w:val="41"/>
  </w:num>
  <w:num w:numId="3" w16cid:durableId="1364592164">
    <w:abstractNumId w:val="42"/>
  </w:num>
  <w:num w:numId="4" w16cid:durableId="828251364">
    <w:abstractNumId w:val="22"/>
  </w:num>
  <w:num w:numId="5" w16cid:durableId="945306674">
    <w:abstractNumId w:val="50"/>
  </w:num>
  <w:num w:numId="6" w16cid:durableId="1470246427">
    <w:abstractNumId w:val="18"/>
  </w:num>
  <w:num w:numId="7" w16cid:durableId="28841419">
    <w:abstractNumId w:val="24"/>
  </w:num>
  <w:num w:numId="8" w16cid:durableId="907573321">
    <w:abstractNumId w:val="38"/>
  </w:num>
  <w:num w:numId="9" w16cid:durableId="1488781821">
    <w:abstractNumId w:val="36"/>
  </w:num>
  <w:num w:numId="10" w16cid:durableId="904875938">
    <w:abstractNumId w:val="37"/>
  </w:num>
  <w:num w:numId="11" w16cid:durableId="1712727527">
    <w:abstractNumId w:val="47"/>
  </w:num>
  <w:num w:numId="12" w16cid:durableId="1577858131">
    <w:abstractNumId w:val="34"/>
  </w:num>
  <w:num w:numId="13" w16cid:durableId="1506046900">
    <w:abstractNumId w:val="43"/>
  </w:num>
  <w:num w:numId="14" w16cid:durableId="1295135921">
    <w:abstractNumId w:val="45"/>
  </w:num>
  <w:num w:numId="15" w16cid:durableId="1976568282">
    <w:abstractNumId w:val="44"/>
  </w:num>
  <w:num w:numId="16" w16cid:durableId="2085177610">
    <w:abstractNumId w:val="26"/>
  </w:num>
  <w:num w:numId="17" w16cid:durableId="827866179">
    <w:abstractNumId w:val="39"/>
  </w:num>
  <w:num w:numId="18" w16cid:durableId="687370114">
    <w:abstractNumId w:val="46"/>
  </w:num>
  <w:num w:numId="19" w16cid:durableId="2044744920">
    <w:abstractNumId w:val="53"/>
  </w:num>
  <w:num w:numId="20" w16cid:durableId="1169323878">
    <w:abstractNumId w:val="31"/>
  </w:num>
  <w:num w:numId="21" w16cid:durableId="392239444">
    <w:abstractNumId w:val="54"/>
  </w:num>
  <w:num w:numId="22" w16cid:durableId="1840920183">
    <w:abstractNumId w:val="17"/>
  </w:num>
  <w:num w:numId="23" w16cid:durableId="2028021193">
    <w:abstractNumId w:val="49"/>
  </w:num>
  <w:num w:numId="24" w16cid:durableId="975139210">
    <w:abstractNumId w:val="40"/>
  </w:num>
  <w:num w:numId="25" w16cid:durableId="208231038">
    <w:abstractNumId w:val="27"/>
  </w:num>
  <w:num w:numId="26" w16cid:durableId="259794920">
    <w:abstractNumId w:val="32"/>
  </w:num>
  <w:num w:numId="27" w16cid:durableId="1669215481">
    <w:abstractNumId w:val="56"/>
  </w:num>
  <w:num w:numId="28" w16cid:durableId="1975019437">
    <w:abstractNumId w:val="25"/>
  </w:num>
  <w:num w:numId="29" w16cid:durableId="1509707608">
    <w:abstractNumId w:val="52"/>
  </w:num>
  <w:num w:numId="30" w16cid:durableId="1431244211">
    <w:abstractNumId w:val="35"/>
  </w:num>
  <w:num w:numId="31" w16cid:durableId="1620261388">
    <w:abstractNumId w:val="55"/>
  </w:num>
  <w:num w:numId="32" w16cid:durableId="1604998646">
    <w:abstractNumId w:val="48"/>
  </w:num>
  <w:num w:numId="33" w16cid:durableId="682366227">
    <w:abstractNumId w:val="33"/>
  </w:num>
  <w:num w:numId="34" w16cid:durableId="1719358200">
    <w:abstractNumId w:val="21"/>
  </w:num>
  <w:num w:numId="35" w16cid:durableId="920136644">
    <w:abstractNumId w:val="19"/>
  </w:num>
  <w:num w:numId="36" w16cid:durableId="1577396006">
    <w:abstractNumId w:val="28"/>
  </w:num>
  <w:num w:numId="37" w16cid:durableId="1755475185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1FAA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55C5D"/>
    <w:rsid w:val="00061448"/>
    <w:rsid w:val="00075748"/>
    <w:rsid w:val="0007624C"/>
    <w:rsid w:val="000850C2"/>
    <w:rsid w:val="000879B8"/>
    <w:rsid w:val="00091F90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1299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73BF"/>
    <w:rsid w:val="00111F96"/>
    <w:rsid w:val="00114A18"/>
    <w:rsid w:val="001205ED"/>
    <w:rsid w:val="0012574F"/>
    <w:rsid w:val="00130A93"/>
    <w:rsid w:val="00132699"/>
    <w:rsid w:val="0013318B"/>
    <w:rsid w:val="0013354E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140B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FCC"/>
    <w:rsid w:val="002A7262"/>
    <w:rsid w:val="002B5FE5"/>
    <w:rsid w:val="002B6174"/>
    <w:rsid w:val="002B63AA"/>
    <w:rsid w:val="002C2013"/>
    <w:rsid w:val="002C21DF"/>
    <w:rsid w:val="002D2663"/>
    <w:rsid w:val="002D5458"/>
    <w:rsid w:val="002D72E3"/>
    <w:rsid w:val="002E2B97"/>
    <w:rsid w:val="002E44CB"/>
    <w:rsid w:val="002E5487"/>
    <w:rsid w:val="002E6189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399D"/>
    <w:rsid w:val="00403A20"/>
    <w:rsid w:val="00413FEC"/>
    <w:rsid w:val="00415464"/>
    <w:rsid w:val="004216D0"/>
    <w:rsid w:val="004232D1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9639C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AAB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B5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F4D"/>
    <w:rsid w:val="00551D71"/>
    <w:rsid w:val="005537D8"/>
    <w:rsid w:val="00553A6F"/>
    <w:rsid w:val="00554584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26F8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0963"/>
    <w:rsid w:val="00621A02"/>
    <w:rsid w:val="006306FB"/>
    <w:rsid w:val="00633A6E"/>
    <w:rsid w:val="00635CC6"/>
    <w:rsid w:val="00637D1C"/>
    <w:rsid w:val="00640248"/>
    <w:rsid w:val="0064251B"/>
    <w:rsid w:val="00650876"/>
    <w:rsid w:val="00653076"/>
    <w:rsid w:val="006559E2"/>
    <w:rsid w:val="006559FE"/>
    <w:rsid w:val="00657B01"/>
    <w:rsid w:val="00661B1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27EE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95308"/>
    <w:rsid w:val="007A2D3A"/>
    <w:rsid w:val="007B2F9B"/>
    <w:rsid w:val="007C365B"/>
    <w:rsid w:val="007C4909"/>
    <w:rsid w:val="007C4A0C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314C"/>
    <w:rsid w:val="008453B4"/>
    <w:rsid w:val="0085309B"/>
    <w:rsid w:val="008543F8"/>
    <w:rsid w:val="00870385"/>
    <w:rsid w:val="008706E2"/>
    <w:rsid w:val="00875D96"/>
    <w:rsid w:val="008773F5"/>
    <w:rsid w:val="00877524"/>
    <w:rsid w:val="00887D68"/>
    <w:rsid w:val="008942EC"/>
    <w:rsid w:val="00897AD9"/>
    <w:rsid w:val="008A0B7E"/>
    <w:rsid w:val="008A111D"/>
    <w:rsid w:val="008A48BB"/>
    <w:rsid w:val="008A52D1"/>
    <w:rsid w:val="008A7B93"/>
    <w:rsid w:val="008B4F46"/>
    <w:rsid w:val="008C1170"/>
    <w:rsid w:val="008C2FF4"/>
    <w:rsid w:val="008D15A0"/>
    <w:rsid w:val="008D57D9"/>
    <w:rsid w:val="008D7328"/>
    <w:rsid w:val="008D7CE0"/>
    <w:rsid w:val="008E1E01"/>
    <w:rsid w:val="008E2F2B"/>
    <w:rsid w:val="008E4996"/>
    <w:rsid w:val="008E6E0A"/>
    <w:rsid w:val="008E790C"/>
    <w:rsid w:val="008F070E"/>
    <w:rsid w:val="008F0DE5"/>
    <w:rsid w:val="008F4735"/>
    <w:rsid w:val="008F4C40"/>
    <w:rsid w:val="008F7BC7"/>
    <w:rsid w:val="00900557"/>
    <w:rsid w:val="00902424"/>
    <w:rsid w:val="00902754"/>
    <w:rsid w:val="0090701D"/>
    <w:rsid w:val="00915C3C"/>
    <w:rsid w:val="00916A5E"/>
    <w:rsid w:val="00920E11"/>
    <w:rsid w:val="0092215B"/>
    <w:rsid w:val="00922DB0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C46F2"/>
    <w:rsid w:val="009D56EB"/>
    <w:rsid w:val="009E3A97"/>
    <w:rsid w:val="009E4AE0"/>
    <w:rsid w:val="009E72CF"/>
    <w:rsid w:val="009E78E6"/>
    <w:rsid w:val="009F3752"/>
    <w:rsid w:val="009F759B"/>
    <w:rsid w:val="00A017CD"/>
    <w:rsid w:val="00A01D5E"/>
    <w:rsid w:val="00A01E0D"/>
    <w:rsid w:val="00A029A4"/>
    <w:rsid w:val="00A03F64"/>
    <w:rsid w:val="00A10748"/>
    <w:rsid w:val="00A11359"/>
    <w:rsid w:val="00A214DB"/>
    <w:rsid w:val="00A33A6B"/>
    <w:rsid w:val="00A3672D"/>
    <w:rsid w:val="00A4210D"/>
    <w:rsid w:val="00A43A4F"/>
    <w:rsid w:val="00A447AD"/>
    <w:rsid w:val="00A45003"/>
    <w:rsid w:val="00A46220"/>
    <w:rsid w:val="00A5110F"/>
    <w:rsid w:val="00A518DE"/>
    <w:rsid w:val="00A57B18"/>
    <w:rsid w:val="00A654C3"/>
    <w:rsid w:val="00A67B3A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5634"/>
    <w:rsid w:val="00B4070E"/>
    <w:rsid w:val="00B407E4"/>
    <w:rsid w:val="00B42E1F"/>
    <w:rsid w:val="00B432B6"/>
    <w:rsid w:val="00B51CEA"/>
    <w:rsid w:val="00B56E4B"/>
    <w:rsid w:val="00B614C2"/>
    <w:rsid w:val="00B6260C"/>
    <w:rsid w:val="00B6652B"/>
    <w:rsid w:val="00B66763"/>
    <w:rsid w:val="00B7142D"/>
    <w:rsid w:val="00B73B7B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A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58D1"/>
    <w:rsid w:val="00C962E3"/>
    <w:rsid w:val="00CB0645"/>
    <w:rsid w:val="00CB20B6"/>
    <w:rsid w:val="00CB233F"/>
    <w:rsid w:val="00CB607A"/>
    <w:rsid w:val="00CB6842"/>
    <w:rsid w:val="00CC06CB"/>
    <w:rsid w:val="00CC1A49"/>
    <w:rsid w:val="00CD3467"/>
    <w:rsid w:val="00CD3A0D"/>
    <w:rsid w:val="00CD5530"/>
    <w:rsid w:val="00CE1C19"/>
    <w:rsid w:val="00CF3224"/>
    <w:rsid w:val="00CF5982"/>
    <w:rsid w:val="00CF6106"/>
    <w:rsid w:val="00CF6E4A"/>
    <w:rsid w:val="00D02ABA"/>
    <w:rsid w:val="00D03963"/>
    <w:rsid w:val="00D03FBA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41D71"/>
    <w:rsid w:val="00D51146"/>
    <w:rsid w:val="00D53441"/>
    <w:rsid w:val="00D61F41"/>
    <w:rsid w:val="00D64458"/>
    <w:rsid w:val="00D65A2A"/>
    <w:rsid w:val="00D67E84"/>
    <w:rsid w:val="00D70136"/>
    <w:rsid w:val="00D70D7A"/>
    <w:rsid w:val="00D71401"/>
    <w:rsid w:val="00D76688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8C6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5D03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24E7"/>
    <w:rsid w:val="00F55BCE"/>
    <w:rsid w:val="00F64313"/>
    <w:rsid w:val="00F64665"/>
    <w:rsid w:val="00F6554B"/>
    <w:rsid w:val="00F73D9C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B10C"/>
  <w15:docId w15:val="{C3825DD9-BCFB-4C2D-ACDB-5889CCDB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Teksttreci">
    <w:name w:val="Tekst treści_"/>
    <w:link w:val="Teksttreci0"/>
    <w:locked/>
    <w:rsid w:val="006C27E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7EE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61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61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18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1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18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E2A88-144F-4EF9-BE7A-CEB832D7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1043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Magdalena Herman-Więckowska</cp:lastModifiedBy>
  <cp:revision>2</cp:revision>
  <cp:lastPrinted>2022-07-15T12:22:00Z</cp:lastPrinted>
  <dcterms:created xsi:type="dcterms:W3CDTF">2025-11-26T14:09:00Z</dcterms:created>
  <dcterms:modified xsi:type="dcterms:W3CDTF">2025-11-26T14:09:00Z</dcterms:modified>
</cp:coreProperties>
</file>